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6C40E3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39327C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B6E569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9327C" w:rsidRPr="00BB15C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EB42ED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9327C">
        <w:rPr>
          <w:rFonts w:ascii="Garamond" w:hAnsi="Garamond" w:cs="Arial"/>
          <w:sz w:val="22"/>
          <w:szCs w:val="22"/>
        </w:rPr>
        <w:t>27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A23B0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9327C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F130D" w14:textId="77777777" w:rsidR="00D8420F" w:rsidRDefault="00D8420F" w:rsidP="00795AAC">
      <w:r>
        <w:separator/>
      </w:r>
    </w:p>
  </w:endnote>
  <w:endnote w:type="continuationSeparator" w:id="0">
    <w:p w14:paraId="23021F39" w14:textId="77777777" w:rsidR="00D8420F" w:rsidRDefault="00D8420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63753" w14:textId="77777777" w:rsidR="00D8420F" w:rsidRDefault="00D8420F" w:rsidP="00795AAC">
      <w:r>
        <w:separator/>
      </w:r>
    </w:p>
  </w:footnote>
  <w:footnote w:type="continuationSeparator" w:id="0">
    <w:p w14:paraId="7D24B2CC" w14:textId="77777777" w:rsidR="00D8420F" w:rsidRDefault="00D8420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TjE/Ev4kOS54atG/bf3Pv8fUo/WzDZcWz6zLab2SMaQ=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Mmi4eiwSWLvTrCAzZsymlQZkL6gRud40ZxePlE9P93k=</DigestValue>
    </Reference>
  </SignedInfo>
  <SignatureValue>sHKzMzt1uWziDAb9079P5UwXqPk+wuerQyB2IVdMD0FONcnd8hlAhAFSh3lx1iUpqYIm6KfVW8dG
h6fE33mcJ2PCA+wJZFH9BitWcMtCJ3Zf3U7JwOyenqYhKX7JW9E0JYp4DtbeFMRNzhWlE9WP3dh9
uo1lCA3mn9evW5dWFITL1S9pNUS6qvuhhSbZqfSNnwsf+OdCKjhlkYZnFJs6IyIebT5OF+J0GyuZ
8LNsFwXljlT78hkl40aDfwUStGx8NgB+FMdVdAqmcgNmNSrRMCy9giZ7C+fsvkYCAEEbn+hZnpiT
K/s0psGXhxZFbGzEHi+Fa+JIrfhWUYwTC+txTQ==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lCSZKvrmlpZrC4EEvJs10w86Txc/1JGLcrFEEFBad50=</DigestValue>
      </Reference>
      <Reference URI="/word/document.xml?ContentType=application/vnd.openxmlformats-officedocument.wordprocessingml.document.main+xml">
        <DigestMethod Algorithm="http://www.w3.org/2001/04/xmlenc#sha256"/>
        <DigestValue>acXRXFl+7D/nAz4VhqLjfH2kB7lNHxEyxHAi4eB/rFM=</DigestValue>
      </Reference>
      <Reference URI="/word/endnotes.xml?ContentType=application/vnd.openxmlformats-officedocument.wordprocessingml.endnotes+xml">
        <DigestMethod Algorithm="http://www.w3.org/2001/04/xmlenc#sha256"/>
        <DigestValue>Uz+mQiMI7ENRSL1USHB9SboH76v6y/IWHib+HdZrHFA=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B33+GNzqcixcqY0Ae84k3FcoS1W2U/vmVGb7oR8l524=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OqxLPFoUNshE0TuUgW9nJEKeTmc0DZZniJ4klqboFxA=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2023-06-14T10:03:11Z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2023-06-14T10:03:11Z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84</cp:revision>
  <cp:lastPrinted>2018-08-08T13:48:00Z</cp:lastPrinted>
  <dcterms:created xsi:type="dcterms:W3CDTF">2021-09-20T07:59:00Z</dcterms:created>
  <dcterms:modified xsi:type="dcterms:W3CDTF">2023-06-14T10:03:00Z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